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01AA7A" w14:textId="77777777" w:rsidR="00FB281B" w:rsidRDefault="00FB281B" w:rsidP="00FB281B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39F6020E" w14:textId="77777777" w:rsidR="00FB281B" w:rsidRPr="00CA6313" w:rsidRDefault="00FB281B" w:rsidP="00FB281B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2DB9B71E" w14:textId="77777777" w:rsidR="00FB281B" w:rsidRDefault="00FB281B" w:rsidP="00FB281B">
      <w:pPr>
        <w:jc w:val="center"/>
        <w:rPr>
          <w:rFonts w:cs="Calibri"/>
          <w:b/>
          <w:sz w:val="19"/>
          <w:szCs w:val="19"/>
        </w:rPr>
      </w:pPr>
    </w:p>
    <w:p w14:paraId="48B2C02E" w14:textId="77777777" w:rsidR="00FB281B" w:rsidRDefault="00FB281B" w:rsidP="00FB281B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WNIOSKODAWCY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  <w:t xml:space="preserve">PORĘCZYCIELA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0C838D17" w14:textId="77777777" w:rsidR="00FB281B" w:rsidRDefault="004D31D5" w:rsidP="00FB281B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1962692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81B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FB281B">
        <w:rPr>
          <w:rFonts w:cs="Calibri"/>
          <w:sz w:val="26"/>
        </w:rPr>
        <w:t xml:space="preserve"> 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FB281B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jesteśmy we wspólnocie majątkowej.</w:t>
      </w:r>
    </w:p>
    <w:p w14:paraId="2DC85FCF" w14:textId="77777777" w:rsidR="00FB281B" w:rsidRDefault="004D31D5" w:rsidP="00FB281B">
      <w:pPr>
        <w:ind w:left="567" w:hanging="567"/>
        <w:rPr>
          <w:rFonts w:asciiTheme="minorHAnsi" w:hAnsiTheme="minorHAnsi" w:cstheme="minorHAnsi"/>
          <w:i/>
          <w:iCs/>
          <w:sz w:val="18"/>
          <w:szCs w:val="18"/>
        </w:rPr>
      </w:pPr>
      <w:sdt>
        <w:sdtPr>
          <w:rPr>
            <w:rFonts w:cs="Calibri"/>
            <w:sz w:val="26"/>
          </w:rPr>
          <w:id w:val="211046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81B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FB281B">
        <w:rPr>
          <w:rFonts w:cs="Calibri"/>
          <w:sz w:val="26"/>
        </w:rPr>
        <w:t xml:space="preserve"> 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FB281B">
        <w:rPr>
          <w:rFonts w:asciiTheme="minorHAnsi" w:hAnsiTheme="minorHAnsi" w:cstheme="minorHAnsi"/>
          <w:i/>
          <w:iCs/>
          <w:sz w:val="18"/>
          <w:szCs w:val="18"/>
        </w:rPr>
        <w:t>nie pozostaję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małżeńskim.</w:t>
      </w:r>
    </w:p>
    <w:p w14:paraId="7B10415E" w14:textId="77777777" w:rsidR="00FB281B" w:rsidRDefault="004D31D5" w:rsidP="00FB281B">
      <w:pPr>
        <w:rPr>
          <w:rFonts w:cs="Calibri"/>
          <w:sz w:val="26"/>
        </w:rPr>
      </w:pPr>
      <w:sdt>
        <w:sdtPr>
          <w:rPr>
            <w:rFonts w:cs="Calibri"/>
            <w:sz w:val="26"/>
          </w:rPr>
          <w:id w:val="2052105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81B"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 w:rsidR="00FB281B">
        <w:rPr>
          <w:rFonts w:cs="Calibri"/>
          <w:sz w:val="26"/>
        </w:rPr>
        <w:t xml:space="preserve"> 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oświadczam, że </w:t>
      </w:r>
      <w:r w:rsidR="00FB281B">
        <w:rPr>
          <w:rFonts w:asciiTheme="minorHAnsi" w:hAnsiTheme="minorHAnsi" w:cstheme="minorHAnsi"/>
          <w:i/>
          <w:iCs/>
          <w:sz w:val="18"/>
          <w:szCs w:val="18"/>
        </w:rPr>
        <w:t>pozostaję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 xml:space="preserve"> w związku małżeńskim i wspólnie z małżonkiem/małżonką </w:t>
      </w:r>
      <w:r w:rsidR="00FB281B">
        <w:rPr>
          <w:rFonts w:asciiTheme="minorHAnsi" w:hAnsiTheme="minorHAnsi" w:cstheme="minorHAnsi"/>
          <w:i/>
          <w:iCs/>
          <w:sz w:val="18"/>
          <w:szCs w:val="18"/>
        </w:rPr>
        <w:t xml:space="preserve">nie </w:t>
      </w:r>
      <w:r w:rsidR="00FB281B" w:rsidRPr="00E91DC6">
        <w:rPr>
          <w:rFonts w:asciiTheme="minorHAnsi" w:hAnsiTheme="minorHAnsi" w:cstheme="minorHAnsi"/>
          <w:i/>
          <w:iCs/>
          <w:sz w:val="18"/>
          <w:szCs w:val="18"/>
        </w:rPr>
        <w:t>jesteśmy we wspólnocie majątkowej.</w:t>
      </w:r>
    </w:p>
    <w:p w14:paraId="39A8A3B1" w14:textId="77777777" w:rsidR="00FB281B" w:rsidRDefault="00FB281B" w:rsidP="00FB281B">
      <w:pPr>
        <w:rPr>
          <w:rFonts w:cs="Calibri"/>
          <w:b/>
          <w:sz w:val="19"/>
          <w:szCs w:val="19"/>
        </w:rPr>
      </w:pPr>
    </w:p>
    <w:p w14:paraId="159C908D" w14:textId="77777777" w:rsidR="00FB281B" w:rsidRPr="0001647D" w:rsidRDefault="00FB281B" w:rsidP="00FB281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>Informacje o ogólne</w:t>
      </w:r>
    </w:p>
    <w:p w14:paraId="32621D22" w14:textId="77777777" w:rsidR="00FB281B" w:rsidRPr="00A12A57" w:rsidRDefault="00FB281B" w:rsidP="00FB281B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FB281B" w:rsidRPr="00BA53E7" w14:paraId="697CFD2B" w14:textId="77777777" w:rsidTr="00662E67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790465C2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8C0BD76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5531269E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59A35191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FB281B" w:rsidRPr="00BA53E7" w14:paraId="66068D86" w14:textId="77777777" w:rsidTr="00662E67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7B093E1F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CA133DC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3F4F377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D10BBE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752C7848" w14:textId="77777777" w:rsidTr="00662E67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24703562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FBCB30F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052E4B1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C02DEDC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71C2D14" w14:textId="77777777" w:rsidTr="00662E67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460F649B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793714A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4E6DFBB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C5DD75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5A5C8665" w14:textId="77777777" w:rsidTr="00662E67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3EFA42E4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1E4EA83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66057A9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B3C7B8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216595B9" w14:textId="77777777" w:rsidTr="00662E67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2A9CB71F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929DF5A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366A574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8A3725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0BF48908" w14:textId="77777777" w:rsidTr="00662E67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512D9D31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DF44979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7FB39DA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8B391F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75620470" w14:textId="77777777" w:rsidTr="00662E67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3F399D85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05CD833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24DEF10C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7D22F01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1D34BFDB" w14:textId="77777777" w:rsidTr="00662E67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4C513D0A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39F8850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7A3D638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020965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33731A8" w14:textId="77777777" w:rsidTr="00662E67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0BB10124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085679F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38E4F250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230BFB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5A088C55" w14:textId="77777777" w:rsidTr="00662E67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5778EEFE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57574DE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1611466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FC6005C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7F8E54A8" w14:textId="77777777" w:rsidTr="00662E67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4FC7A97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4F7A0F0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1AE5E5D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0B01E7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75C305DD" w14:textId="77777777" w:rsidTr="00662E67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52BA87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CA980D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937D762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E4E87F9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4250FCDD" w14:textId="77777777" w:rsidTr="00662E67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55C4E825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E0AACD4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7A95359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9364710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1375ED3" w14:textId="77777777" w:rsidTr="00662E67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38019223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F50191D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2EE0438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C8C662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1181C3D0" w14:textId="77777777" w:rsidTr="00662E67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243DA649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C210BFE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AD6086F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00E593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3E9959CC" w14:textId="77777777" w:rsidTr="00662E67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3A41CFD0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9CE42D2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8E6271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0775F8C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792EB19" w14:textId="77777777" w:rsidTr="00662E67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1C16BC15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F3A245B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64918FC6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F457B2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8ACE86D" w14:textId="77777777" w:rsidTr="00662E67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0A520D0E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8CB85F1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02DE165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0BCC6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</w:tbl>
    <w:p w14:paraId="4C5D951C" w14:textId="77777777" w:rsidR="00FB281B" w:rsidRDefault="00FB281B" w:rsidP="00FB281B">
      <w: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FB281B" w:rsidRPr="00BA53E7" w14:paraId="4FE946A4" w14:textId="77777777" w:rsidTr="00662E67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3D2E2226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2DE0D084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24AC2116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A7E0741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FB281B" w:rsidRPr="00BA53E7" w14:paraId="1287F4F2" w14:textId="77777777" w:rsidTr="00662E67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4347EF80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39BBC6E2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3C9AD95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B151309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0D6F0F69" w14:textId="77777777" w:rsidTr="00662E67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04CCB5FE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3C6E8F17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8743992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DD19C8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F0ECE12" w14:textId="77777777" w:rsidTr="00662E67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78AEE83D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691055BB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2B5E49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70F3FC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033994C" w14:textId="77777777" w:rsidTr="00662E67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26047064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13587CE1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44BB815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85D5931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5E82B178" w14:textId="77777777" w:rsidTr="00662E67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368CD30C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389566A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56C4FF4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</w:tbl>
    <w:p w14:paraId="56DF1E89" w14:textId="77777777" w:rsidR="00FB281B" w:rsidRPr="00321803" w:rsidRDefault="00FB281B" w:rsidP="00FB281B">
      <w:pPr>
        <w:suppressAutoHyphens w:val="0"/>
        <w:rPr>
          <w:rFonts w:cs="Calibri"/>
          <w:b/>
          <w:sz w:val="10"/>
          <w:szCs w:val="10"/>
        </w:rPr>
      </w:pPr>
    </w:p>
    <w:p w14:paraId="48A354B9" w14:textId="77777777" w:rsidR="00FB281B" w:rsidRPr="009C148B" w:rsidRDefault="00FB281B" w:rsidP="00FB281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Majątek </w:t>
      </w:r>
      <w:r w:rsidRPr="009C148B">
        <w:rPr>
          <w:b/>
          <w:sz w:val="16"/>
          <w:szCs w:val="16"/>
        </w:rPr>
        <w:t>Wnioskodawcy</w:t>
      </w:r>
      <w:r>
        <w:rPr>
          <w:b/>
          <w:sz w:val="16"/>
          <w:szCs w:val="16"/>
        </w:rPr>
        <w:t xml:space="preserve"> i Małżonka</w:t>
      </w:r>
      <w:r>
        <w:rPr>
          <w:rStyle w:val="Odwoanieprzypisudolnego"/>
          <w:b/>
          <w:sz w:val="16"/>
          <w:szCs w:val="16"/>
        </w:rPr>
        <w:footnoteReference w:id="4"/>
      </w:r>
      <w:r w:rsidRPr="009C148B">
        <w:rPr>
          <w:b/>
          <w:sz w:val="16"/>
          <w:szCs w:val="16"/>
        </w:rPr>
        <w:t>/Poręczyciela</w:t>
      </w:r>
      <w:r>
        <w:rPr>
          <w:b/>
          <w:sz w:val="16"/>
          <w:szCs w:val="16"/>
        </w:rPr>
        <w:t xml:space="preserve"> i M</w:t>
      </w:r>
      <w:r w:rsidRPr="009C148B">
        <w:rPr>
          <w:b/>
          <w:sz w:val="16"/>
          <w:szCs w:val="16"/>
        </w:rPr>
        <w:t>ałżonka</w:t>
      </w:r>
      <w:r>
        <w:rPr>
          <w:rStyle w:val="Odwoanieprzypisudolnego"/>
          <w:b/>
          <w:sz w:val="16"/>
          <w:szCs w:val="16"/>
        </w:rPr>
        <w:footnoteReference w:id="5"/>
      </w:r>
    </w:p>
    <w:p w14:paraId="3CF606B6" w14:textId="77777777" w:rsidR="00FB281B" w:rsidRPr="00321803" w:rsidRDefault="00FB281B" w:rsidP="00FB281B">
      <w:pPr>
        <w:pStyle w:val="Akapitzlist"/>
        <w:suppressAutoHyphens w:val="0"/>
        <w:ind w:left="360"/>
        <w:contextualSpacing/>
        <w:rPr>
          <w:rFonts w:cs="Calibri"/>
          <w:b/>
          <w:sz w:val="10"/>
          <w:szCs w:val="10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408"/>
        <w:gridCol w:w="1566"/>
        <w:gridCol w:w="1263"/>
        <w:gridCol w:w="1458"/>
        <w:gridCol w:w="1239"/>
        <w:gridCol w:w="150"/>
        <w:gridCol w:w="1075"/>
        <w:gridCol w:w="34"/>
        <w:gridCol w:w="448"/>
        <w:gridCol w:w="825"/>
        <w:gridCol w:w="8"/>
      </w:tblGrid>
      <w:tr w:rsidR="00FB281B" w:rsidRPr="00BA53E7" w14:paraId="680E5521" w14:textId="77777777" w:rsidTr="00662E67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456C5539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FB281B" w:rsidRPr="00BA53E7" w14:paraId="56D9576B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08E4C2A3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4B0B8D0E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152F2183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4C2566BF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1E38427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2051B30C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794E95E4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FB281B" w:rsidRPr="00BA53E7" w14:paraId="1EA6F98A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AFB8CFE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F5CE668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A00009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24894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DB29D56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84AEFD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DDEFD44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7AF1B397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6BFE2E7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A705B23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3650F6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70DADE7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2D54092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5A1B101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5B44D6C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0B47E905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5839361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3B9BCE4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79049B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5682DD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8B2AA4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93C441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280CB9FD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7EBBB3A0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0C30A94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579BE96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A914CC6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533AF7F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8475C68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4B0B29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9BEFB4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420ACAB5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1E70E98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8278E4D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08AD27A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8B96D2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C9C90E2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D6F1EA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3AF7733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393A6912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330F6C87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71C34AA9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6C142A81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5CAF9378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6B93F21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BB7BB58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729AD716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FB281B" w:rsidRPr="00BA53E7" w14:paraId="024C4BD2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0DD979B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00DD467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D9A24A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7CB4B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42EBEF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0607FF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11AF597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46054371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4055FFA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D3FD100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441A9B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5617CA16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9B07F36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30D36ED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D00E2B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7373FCDA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2F92728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B6012F5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6FC40A48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4ECB5EB9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AFDAEB4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212424E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2A79E6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6C1BCFB8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3B81C93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92D1B08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272BD67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6D8D47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75A931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8CADC37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396ED63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121EBAFA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1FCAF59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5DF9337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7D1F936C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F67A366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5F461FD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B5FE9E6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799CDEDD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1C6193E8" w14:textId="77777777" w:rsidTr="00662E67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3FF7B182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FB281B" w:rsidRPr="00BA53E7" w14:paraId="25E30D56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6673F04A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08D62BE4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1B5E779D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121F74D7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5BD2156D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258CCEB7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FB281B" w:rsidRPr="00BA53E7" w14:paraId="320FB583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2836154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539991F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B430A7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4BB29D9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B411FA2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4C674D5D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72962EDB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FB33C6E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A2219A2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493E353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28D59B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3B8E68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576FAEEA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5EBD69BB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6907E53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04AE5E1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461DDA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9802AC0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4F4E99C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42B2C1B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7E3D9A46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38E213F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E9E4076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81BA8CA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827108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2DB18E9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0FB718C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06DE2DA8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C545A6E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B1DF01F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7691BE02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0335088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BA54A58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6F22031C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114084C3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48A297A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1365DD94" w14:textId="77777777" w:rsidR="00FB281B" w:rsidRPr="00A252E5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45F22958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7628DFBF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191C86DE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766EBC73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FB281B" w:rsidRPr="00BA53E7" w14:paraId="50516D0A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331DF6A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B54D6A6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0BB82E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49AE27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4EFC32F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4D1F998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31575D63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ED0FDC9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2A4EA1B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5BB5B85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56ECE94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66F7FB3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526CC1E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3F08BFE3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FA667B7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DE5E5FF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7B52DB1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CA6D923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7E4D488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40BA1D74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7ACD9BF6" w14:textId="77777777" w:rsidTr="00662E67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DB62BA6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0B56462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29D8DEB7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FE4E785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B92DFBE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C9E2A68" w14:textId="77777777" w:rsidR="00FB281B" w:rsidRPr="00BA53E7" w:rsidRDefault="00FB281B" w:rsidP="00662E67">
            <w:pPr>
              <w:rPr>
                <w:rFonts w:cs="Calibri"/>
                <w:sz w:val="16"/>
                <w:szCs w:val="16"/>
              </w:rPr>
            </w:pPr>
          </w:p>
        </w:tc>
      </w:tr>
      <w:tr w:rsidR="00FB281B" w:rsidRPr="00BA53E7" w14:paraId="409ADB63" w14:textId="77777777" w:rsidTr="00662E67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3CE537CF" w14:textId="77777777" w:rsidR="00FB281B" w:rsidRPr="00BA53E7" w:rsidRDefault="00FB281B" w:rsidP="00662E67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FB281B" w:rsidRPr="00BA53E7" w14:paraId="36346E4D" w14:textId="77777777" w:rsidTr="00662E67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0FDF40FB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02CC92C3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7D26F171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5A097B81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38D3F395" w14:textId="77777777" w:rsidR="00FB281B" w:rsidRPr="00BA53E7" w:rsidRDefault="00FB281B" w:rsidP="00662E67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FB281B" w:rsidRPr="00BA53E7" w14:paraId="309D26B8" w14:textId="77777777" w:rsidTr="00662E67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4784B47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65ECAB52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43756266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094CB554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5ED51BEC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B281B" w:rsidRPr="00BA53E7" w14:paraId="525CEB13" w14:textId="77777777" w:rsidTr="00662E67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7E32F99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01A5B064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4C6C9B75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7D94BB02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4DD7296C" w14:textId="77777777" w:rsidR="00FB281B" w:rsidRPr="00BA53E7" w:rsidRDefault="00FB281B" w:rsidP="00662E67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51B325BF" w14:textId="77777777" w:rsidR="00FB281B" w:rsidRDefault="00FB281B" w:rsidP="00FB281B">
      <w:pPr>
        <w:rPr>
          <w:rFonts w:cs="Calibri"/>
          <w:b/>
          <w:sz w:val="19"/>
          <w:szCs w:val="19"/>
        </w:rPr>
      </w:pPr>
    </w:p>
    <w:p w14:paraId="60BBF52A" w14:textId="77777777" w:rsidR="00FB281B" w:rsidRPr="009C148B" w:rsidRDefault="00FB281B" w:rsidP="00FB281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Pr="009C148B">
        <w:rPr>
          <w:rFonts w:cs="Calibri"/>
          <w:b/>
          <w:sz w:val="16"/>
          <w:szCs w:val="16"/>
        </w:rPr>
        <w:lastRenderedPageBreak/>
        <w:t xml:space="preserve">Zaciągnięte kredyty i pożyczki oraz inne zobowiązania (dotyczy </w:t>
      </w:r>
      <w:r w:rsidRPr="009C148B">
        <w:rPr>
          <w:b/>
          <w:sz w:val="16"/>
          <w:szCs w:val="16"/>
        </w:rPr>
        <w:t>Wnioskodawcy</w:t>
      </w:r>
      <w:r>
        <w:rPr>
          <w:b/>
          <w:sz w:val="16"/>
          <w:szCs w:val="16"/>
        </w:rPr>
        <w:t xml:space="preserve"> i Małżonka</w:t>
      </w:r>
      <w:r>
        <w:rPr>
          <w:rStyle w:val="Odwoanieprzypisudolnego"/>
          <w:b/>
          <w:sz w:val="16"/>
          <w:szCs w:val="16"/>
        </w:rPr>
        <w:footnoteReference w:id="6"/>
      </w:r>
      <w:r w:rsidRPr="009C148B">
        <w:rPr>
          <w:b/>
          <w:sz w:val="16"/>
          <w:szCs w:val="16"/>
        </w:rPr>
        <w:t>/Poręczyciela</w:t>
      </w:r>
      <w:r>
        <w:rPr>
          <w:b/>
          <w:sz w:val="16"/>
          <w:szCs w:val="16"/>
        </w:rPr>
        <w:t xml:space="preserve"> i M</w:t>
      </w:r>
      <w:r w:rsidRPr="009C148B">
        <w:rPr>
          <w:b/>
          <w:sz w:val="16"/>
          <w:szCs w:val="16"/>
        </w:rPr>
        <w:t>ałżonka</w:t>
      </w:r>
      <w:r>
        <w:rPr>
          <w:rStyle w:val="Odwoanieprzypisudolnego"/>
          <w:b/>
          <w:sz w:val="16"/>
          <w:szCs w:val="16"/>
        </w:rPr>
        <w:footnoteReference w:id="7"/>
      </w:r>
      <w:r w:rsidRPr="009C148B">
        <w:rPr>
          <w:rFonts w:cs="Calibri"/>
          <w:b/>
          <w:sz w:val="16"/>
          <w:szCs w:val="16"/>
        </w:rPr>
        <w:t>)</w:t>
      </w:r>
    </w:p>
    <w:p w14:paraId="25B931DD" w14:textId="77777777" w:rsidR="00FB281B" w:rsidRPr="00EA628A" w:rsidRDefault="00FB281B" w:rsidP="00FB281B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FB281B" w:rsidRPr="00BA53E7" w14:paraId="4CC70D64" w14:textId="77777777" w:rsidTr="00662E67">
        <w:tc>
          <w:tcPr>
            <w:tcW w:w="765" w:type="dxa"/>
            <w:shd w:val="clear" w:color="auto" w:fill="D9D9D9"/>
            <w:vAlign w:val="center"/>
          </w:tcPr>
          <w:p w14:paraId="4CBAAA73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029DC57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50F6B1EC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8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23148D0B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66739E75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7C92E8EF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2AFF1163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64AC07C" w14:textId="77777777" w:rsidR="00FB281B" w:rsidRPr="00BA53E7" w:rsidRDefault="00FB281B" w:rsidP="00662E6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FB281B" w:rsidRPr="00BA53E7" w14:paraId="0EBA4937" w14:textId="77777777" w:rsidTr="00662E67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0B59A5F3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9400EF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98B7365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75D6DD1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4EEC3DF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8128772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59E30245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4DAF372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5E057EB1" w14:textId="77777777" w:rsidTr="00662E67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976C91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B2CC940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031562C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FC3991F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2DD60A8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75E0BA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3DF29549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E55D628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776C2CB8" w14:textId="77777777" w:rsidTr="00662E67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3DA350E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5320B0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5BDD6361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573A72A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784D588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A49B6B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08F3609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BCCB5E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62CBFFDF" w14:textId="77777777" w:rsidTr="00662E67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0BFC9724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43F032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3068455C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2B39A6C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5DBFD74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23B31829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8B2B46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ABFFFF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3E98866D" w14:textId="77777777" w:rsidTr="00662E67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4723F6FC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9C70DB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46716F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31E85BD1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A173E5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28C03CA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1E43F8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C658B29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13FCC0C7" w14:textId="77777777" w:rsidTr="00662E67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7C69D7F7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38F0CC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1EAE7DF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4BCE0FD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B43271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A3F71B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0EFAB448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2E2DB1D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  <w:tr w:rsidR="00FB281B" w:rsidRPr="00BA53E7" w14:paraId="223C341E" w14:textId="77777777" w:rsidTr="00662E67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7C5294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678F21F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8ED80D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4A75131F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086B63B5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1ADCC942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321ACCA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DEE839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</w:tr>
    </w:tbl>
    <w:p w14:paraId="7AA83611" w14:textId="77777777" w:rsidR="00FB281B" w:rsidRPr="00EA628A" w:rsidRDefault="00FB281B" w:rsidP="00FB281B">
      <w:pPr>
        <w:rPr>
          <w:sz w:val="10"/>
          <w:szCs w:val="10"/>
        </w:rPr>
      </w:pPr>
    </w:p>
    <w:p w14:paraId="222F1BD8" w14:textId="77777777" w:rsidR="00FB281B" w:rsidRPr="009C148B" w:rsidRDefault="00FB281B" w:rsidP="00FB281B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 xml:space="preserve">Udzielone poręczenia cywilne i wekslowe (dotyczy </w:t>
      </w:r>
      <w:r w:rsidRPr="009C148B">
        <w:rPr>
          <w:b/>
          <w:sz w:val="16"/>
          <w:szCs w:val="16"/>
        </w:rPr>
        <w:t>Wnioskodawcy</w:t>
      </w:r>
      <w:r>
        <w:rPr>
          <w:b/>
          <w:sz w:val="16"/>
          <w:szCs w:val="16"/>
        </w:rPr>
        <w:t xml:space="preserve"> i Małżonka</w:t>
      </w:r>
      <w:r>
        <w:rPr>
          <w:rStyle w:val="Odwoanieprzypisudolnego"/>
          <w:b/>
          <w:sz w:val="16"/>
          <w:szCs w:val="16"/>
        </w:rPr>
        <w:footnoteReference w:id="9"/>
      </w:r>
      <w:r w:rsidRPr="009C148B">
        <w:rPr>
          <w:b/>
          <w:sz w:val="16"/>
          <w:szCs w:val="16"/>
        </w:rPr>
        <w:t>/Poręczyciela</w:t>
      </w:r>
      <w:r>
        <w:rPr>
          <w:b/>
          <w:sz w:val="16"/>
          <w:szCs w:val="16"/>
        </w:rPr>
        <w:t xml:space="preserve"> i M</w:t>
      </w:r>
      <w:r w:rsidRPr="009C148B">
        <w:rPr>
          <w:b/>
          <w:sz w:val="16"/>
          <w:szCs w:val="16"/>
        </w:rPr>
        <w:t>ałżonka</w:t>
      </w:r>
      <w:r>
        <w:rPr>
          <w:rStyle w:val="Odwoanieprzypisudolnego"/>
          <w:b/>
          <w:sz w:val="16"/>
          <w:szCs w:val="16"/>
        </w:rPr>
        <w:footnoteReference w:id="10"/>
      </w:r>
      <w:r w:rsidRPr="009C148B">
        <w:rPr>
          <w:rFonts w:cs="Calibri"/>
          <w:b/>
          <w:sz w:val="16"/>
          <w:szCs w:val="16"/>
        </w:rPr>
        <w:t>)</w:t>
      </w:r>
    </w:p>
    <w:p w14:paraId="044BF614" w14:textId="77777777" w:rsidR="00FB281B" w:rsidRPr="00EA628A" w:rsidRDefault="00FB281B" w:rsidP="00FB281B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FB281B" w:rsidRPr="00BA53E7" w14:paraId="0BE29BA4" w14:textId="77777777" w:rsidTr="00662E67">
        <w:tc>
          <w:tcPr>
            <w:tcW w:w="566" w:type="dxa"/>
            <w:shd w:val="clear" w:color="auto" w:fill="D9D9D9"/>
            <w:vAlign w:val="center"/>
          </w:tcPr>
          <w:p w14:paraId="712C111D" w14:textId="77777777" w:rsidR="00FB281B" w:rsidRPr="00BA53E7" w:rsidRDefault="00FB281B" w:rsidP="00662E6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42997A0C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14EC0996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3E387032" w14:textId="77777777" w:rsidR="00FB281B" w:rsidRPr="00BA53E7" w:rsidRDefault="00FB281B" w:rsidP="00662E67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16350A8E" w14:textId="77777777" w:rsidR="00FB281B" w:rsidRPr="00BA53E7" w:rsidRDefault="00FB281B" w:rsidP="00662E67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FB281B" w:rsidRPr="00BA53E7" w14:paraId="2B571BE0" w14:textId="77777777" w:rsidTr="00662E67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0F79A2F2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486CD283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1D4D910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2D97FCC0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3AC82598" w14:textId="77777777" w:rsidR="00FB281B" w:rsidRPr="00BA53E7" w:rsidRDefault="00FB281B" w:rsidP="00662E67">
            <w:pPr>
              <w:ind w:right="-47"/>
              <w:rPr>
                <w:sz w:val="16"/>
                <w:szCs w:val="16"/>
              </w:rPr>
            </w:pPr>
          </w:p>
        </w:tc>
      </w:tr>
      <w:tr w:rsidR="00FB281B" w:rsidRPr="00BA53E7" w14:paraId="776F0FAF" w14:textId="77777777" w:rsidTr="00662E67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47D52A2E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57BFFD5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7B665874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205C4B49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0FC0EDCA" w14:textId="77777777" w:rsidR="00FB281B" w:rsidRPr="00BA53E7" w:rsidRDefault="00FB281B" w:rsidP="00662E67">
            <w:pPr>
              <w:ind w:right="-47"/>
              <w:rPr>
                <w:sz w:val="16"/>
                <w:szCs w:val="16"/>
              </w:rPr>
            </w:pPr>
          </w:p>
        </w:tc>
      </w:tr>
      <w:tr w:rsidR="00FB281B" w:rsidRPr="00BA53E7" w14:paraId="440DE9D3" w14:textId="77777777" w:rsidTr="00662E67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7AB99A57" w14:textId="77777777" w:rsidR="00FB281B" w:rsidRPr="00BA53E7" w:rsidRDefault="00FB281B" w:rsidP="00662E67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3D62FFDB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9FE3EF7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49C24B5E" w14:textId="77777777" w:rsidR="00FB281B" w:rsidRPr="00BA53E7" w:rsidRDefault="00FB281B" w:rsidP="00662E67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3DD2337C" w14:textId="77777777" w:rsidR="00FB281B" w:rsidRPr="00BA53E7" w:rsidRDefault="00FB281B" w:rsidP="00662E67">
            <w:pPr>
              <w:ind w:right="-47"/>
              <w:rPr>
                <w:sz w:val="16"/>
                <w:szCs w:val="16"/>
              </w:rPr>
            </w:pPr>
          </w:p>
        </w:tc>
      </w:tr>
    </w:tbl>
    <w:p w14:paraId="64D00BF5" w14:textId="77777777" w:rsidR="00FB281B" w:rsidRPr="00EA628A" w:rsidRDefault="00FB281B" w:rsidP="00FB281B">
      <w:pPr>
        <w:rPr>
          <w:sz w:val="10"/>
          <w:szCs w:val="10"/>
        </w:rPr>
      </w:pPr>
    </w:p>
    <w:p w14:paraId="1C679AB6" w14:textId="77777777" w:rsidR="00FB281B" w:rsidRPr="00321803" w:rsidRDefault="00FB281B" w:rsidP="00FB281B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Pr="00321803">
        <w:rPr>
          <w:b/>
          <w:sz w:val="16"/>
          <w:szCs w:val="16"/>
        </w:rPr>
        <w:t>Wnioskodawcy i Małżonka</w:t>
      </w:r>
      <w:r w:rsidRPr="00321803">
        <w:rPr>
          <w:rStyle w:val="Odwoanieprzypisudolnego"/>
          <w:b/>
          <w:sz w:val="16"/>
          <w:szCs w:val="16"/>
        </w:rPr>
        <w:footnoteReference w:id="11"/>
      </w:r>
      <w:r w:rsidRPr="00321803">
        <w:rPr>
          <w:b/>
          <w:sz w:val="16"/>
          <w:szCs w:val="16"/>
        </w:rPr>
        <w:t>/Poręczyciela i Małżonka</w:t>
      </w:r>
      <w:r w:rsidRPr="00321803">
        <w:rPr>
          <w:rStyle w:val="Odwoanieprzypisudolnego"/>
          <w:b/>
          <w:sz w:val="16"/>
          <w:szCs w:val="16"/>
        </w:rPr>
        <w:footnoteReference w:id="12"/>
      </w:r>
    </w:p>
    <w:p w14:paraId="4DA6F063" w14:textId="77777777" w:rsidR="00FB281B" w:rsidRPr="00321803" w:rsidRDefault="00FB281B" w:rsidP="00FB281B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 akceptacji regulaminu udzielania pożyczek </w:t>
      </w:r>
    </w:p>
    <w:p w14:paraId="1860EF9E" w14:textId="77777777" w:rsidR="00FB281B" w:rsidRPr="00EA628A" w:rsidRDefault="00FB281B" w:rsidP="00FB281B">
      <w:pPr>
        <w:jc w:val="center"/>
        <w:rPr>
          <w:rFonts w:cs="Arial"/>
          <w:sz w:val="10"/>
          <w:szCs w:val="10"/>
        </w:rPr>
      </w:pPr>
    </w:p>
    <w:p w14:paraId="59D53838" w14:textId="77777777" w:rsidR="00FB281B" w:rsidRPr="00EA628A" w:rsidRDefault="00FB281B" w:rsidP="00FB281B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63DAA28B" w14:textId="77777777" w:rsidR="00FB281B" w:rsidRPr="00EA628A" w:rsidRDefault="00FB281B" w:rsidP="00FB281B">
      <w:pPr>
        <w:rPr>
          <w:rFonts w:cs="Arial"/>
          <w:sz w:val="10"/>
          <w:szCs w:val="10"/>
        </w:rPr>
      </w:pPr>
    </w:p>
    <w:p w14:paraId="559AA568" w14:textId="77777777" w:rsidR="00FB281B" w:rsidRDefault="00FB281B" w:rsidP="00FB281B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28C86ABD" w14:textId="77777777" w:rsidR="00FB281B" w:rsidRPr="00EA628A" w:rsidRDefault="00FB281B" w:rsidP="00FB281B">
      <w:pPr>
        <w:jc w:val="center"/>
        <w:rPr>
          <w:b/>
          <w:sz w:val="10"/>
          <w:szCs w:val="10"/>
        </w:rPr>
      </w:pPr>
    </w:p>
    <w:p w14:paraId="2BB393FA" w14:textId="77777777" w:rsidR="00FB281B" w:rsidRPr="00E4596A" w:rsidRDefault="00FB281B" w:rsidP="00FB281B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2340A3F5" w14:textId="77777777" w:rsidR="00FB281B" w:rsidRPr="00E4596A" w:rsidRDefault="00FB281B" w:rsidP="00FB281B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01DEA215" w14:textId="77777777" w:rsidR="00FB281B" w:rsidRPr="00E4596A" w:rsidRDefault="00FB281B" w:rsidP="00FB281B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54FCBC52" w14:textId="77777777" w:rsidR="00FB281B" w:rsidRPr="00EA628A" w:rsidRDefault="00FB281B" w:rsidP="00FB281B">
      <w:pPr>
        <w:rPr>
          <w:sz w:val="10"/>
          <w:szCs w:val="10"/>
        </w:rPr>
      </w:pPr>
    </w:p>
    <w:p w14:paraId="7ED17492" w14:textId="77777777" w:rsidR="00FB281B" w:rsidRPr="00321803" w:rsidRDefault="00FB281B" w:rsidP="00FB281B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 xml:space="preserve">Oświadczenie </w:t>
      </w:r>
      <w:r w:rsidRPr="00321803">
        <w:rPr>
          <w:b/>
          <w:sz w:val="16"/>
          <w:szCs w:val="16"/>
          <w:u w:val="single"/>
        </w:rPr>
        <w:t>Wnioskodawcy i Małżonka</w:t>
      </w:r>
      <w:r w:rsidRPr="00321803">
        <w:rPr>
          <w:rStyle w:val="Odwoanieprzypisudolnego"/>
          <w:b/>
          <w:sz w:val="16"/>
          <w:szCs w:val="16"/>
          <w:u w:val="single"/>
        </w:rPr>
        <w:footnoteReference w:id="13"/>
      </w:r>
      <w:r w:rsidRPr="00321803">
        <w:rPr>
          <w:b/>
          <w:sz w:val="16"/>
          <w:szCs w:val="16"/>
          <w:u w:val="single"/>
        </w:rPr>
        <w:t>/Poręczyciela i Małżonka</w:t>
      </w:r>
      <w:r w:rsidRPr="00321803">
        <w:rPr>
          <w:rStyle w:val="Odwoanieprzypisudolnego"/>
          <w:b/>
          <w:sz w:val="16"/>
          <w:szCs w:val="16"/>
          <w:u w:val="single"/>
        </w:rPr>
        <w:footnoteReference w:id="14"/>
      </w:r>
    </w:p>
    <w:p w14:paraId="447213A1" w14:textId="77777777" w:rsidR="00FB281B" w:rsidRPr="00321803" w:rsidRDefault="00FB281B" w:rsidP="00FB281B">
      <w:pPr>
        <w:jc w:val="center"/>
        <w:rPr>
          <w:rFonts w:cs="Arial"/>
          <w:b/>
          <w:sz w:val="16"/>
          <w:szCs w:val="16"/>
          <w:u w:val="single"/>
        </w:rPr>
      </w:pPr>
      <w:r w:rsidRPr="00321803">
        <w:rPr>
          <w:rFonts w:cs="Arial"/>
          <w:b/>
          <w:sz w:val="16"/>
          <w:szCs w:val="16"/>
          <w:u w:val="single"/>
        </w:rPr>
        <w:t>o wyrażeniu zgody na przetwarzanie danych osobowych</w:t>
      </w:r>
    </w:p>
    <w:p w14:paraId="6767D470" w14:textId="77777777" w:rsidR="00FB281B" w:rsidRPr="00321803" w:rsidRDefault="00FB281B" w:rsidP="00FB281B">
      <w:pPr>
        <w:jc w:val="center"/>
        <w:rPr>
          <w:rFonts w:cs="Arial"/>
          <w:b/>
          <w:sz w:val="10"/>
          <w:szCs w:val="10"/>
          <w:u w:val="single"/>
        </w:rPr>
      </w:pPr>
    </w:p>
    <w:p w14:paraId="154DBB6F" w14:textId="77777777" w:rsidR="00FB281B" w:rsidRPr="00EA628A" w:rsidRDefault="00FB281B" w:rsidP="00FB281B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 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Partnera Finansującego, tj. Fundację Rozwoju Regionu Rabka z siedzibą w Rabce – Zdroju oraz Stowarzyszenie Samorządowe Centrum Przedsiębiorczości i Rozwoju w Suchej Beskidzkiej, zadań związanych z ubieganiem się przez Wnioskodawcę o udzielenie Pożyczki Rozwojowej, a w przypadku jej udzielenia także w celu wykonywania przez Partnera Finansującego zadań związanych z zawarciem, realizacją i rozliczeniem umowy Pożyczki Rozwojowej.</w:t>
      </w:r>
    </w:p>
    <w:p w14:paraId="621C56A2" w14:textId="77777777" w:rsidR="00FB281B" w:rsidRPr="00EA628A" w:rsidRDefault="00FB281B" w:rsidP="00FB281B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obejmuje w szczególności przetwarzanie moich danych osobowych w ramach działań podejmowanych w procesie analizy wniosku o udzielenie Pożyczki Rozwojowej, zawarcia umowy Pożyczki Rozwojowej, ustanawiania zabezpieczeń jej prawidłowego i terminowego wykonywania, monitorowania sposobu realizacji obowiązków wynikających z zawarcia umowy Pożyczki Rozwojowej, windykacji należności, a także realizacji procesów sprawozdawczości, monitoringu, ewaluacji, kontroli i audytu. Informacje o zasadach przetwarzania zawiera KLAUZULA INFORMACYJNA znajdująca się na stronie https://frrr.pl/ oraz https://funduszemalopolska.pl/ochrona-danych-osobowych/.</w:t>
      </w:r>
    </w:p>
    <w:p w14:paraId="74345F5D" w14:textId="3C5BEDC0" w:rsidR="00FB281B" w:rsidRPr="00EA628A" w:rsidRDefault="00FB281B" w:rsidP="00FB281B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lastRenderedPageBreak/>
        <w:t>Niniejsza zgoda ma charakter dobrowolny, jednakże odmowa podania danych osobowych uniemożliwia rozpatrzenie wniosku pożyczkowego i zawarcie umowy Pożyczki Rozwojowej, zgodnie z przyjętą Metryką Instrumentu Finansowego pn. Pożyczka Rozwojowa, stanowiącą Załącznik nr 2 do Umowy Operacyjnej nr 2/FEMP/824/2024/</w:t>
      </w:r>
      <w:r w:rsidR="00D1557A">
        <w:rPr>
          <w:rFonts w:cs="Arial"/>
          <w:sz w:val="14"/>
          <w:szCs w:val="14"/>
        </w:rPr>
        <w:t>V</w:t>
      </w:r>
      <w:r w:rsidRPr="00EA628A">
        <w:rPr>
          <w:rFonts w:cs="Arial"/>
          <w:sz w:val="14"/>
          <w:szCs w:val="14"/>
        </w:rPr>
        <w:t>I/EFRR/1</w:t>
      </w:r>
      <w:r w:rsidR="00D1557A">
        <w:rPr>
          <w:rFonts w:cs="Arial"/>
          <w:sz w:val="14"/>
          <w:szCs w:val="14"/>
        </w:rPr>
        <w:t>14</w:t>
      </w:r>
      <w:r w:rsidRPr="00EA628A">
        <w:rPr>
          <w:rFonts w:cs="Arial"/>
          <w:sz w:val="14"/>
          <w:szCs w:val="14"/>
        </w:rPr>
        <w:t>.</w:t>
      </w:r>
    </w:p>
    <w:p w14:paraId="183B5CD0" w14:textId="77777777" w:rsidR="00FB281B" w:rsidRDefault="00FB281B" w:rsidP="00FB281B">
      <w:pPr>
        <w:jc w:val="both"/>
        <w:rPr>
          <w:rFonts w:cs="Arial"/>
          <w:sz w:val="16"/>
          <w:szCs w:val="16"/>
        </w:rPr>
      </w:pPr>
    </w:p>
    <w:p w14:paraId="5FE44995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3E7B8BD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7BA6FBCE" w14:textId="77777777" w:rsidR="00852D87" w:rsidRDefault="00852D87" w:rsidP="00852D87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5017032C" w14:textId="77777777" w:rsidR="00852D87" w:rsidRPr="00EA628A" w:rsidRDefault="00852D87" w:rsidP="00852D87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małżonka </w:t>
      </w:r>
      <w:r w:rsidRPr="00CA6313">
        <w:rPr>
          <w:sz w:val="16"/>
          <w:szCs w:val="16"/>
        </w:rPr>
        <w:t>Wnioskodawcy/Poręczyciela</w:t>
      </w:r>
    </w:p>
    <w:p w14:paraId="0B27A48B" w14:textId="2C9665C7" w:rsidR="0090122C" w:rsidRPr="00EA628A" w:rsidRDefault="0090122C" w:rsidP="00852D87">
      <w:pPr>
        <w:jc w:val="center"/>
        <w:rPr>
          <w:sz w:val="16"/>
          <w:szCs w:val="16"/>
        </w:rPr>
      </w:pPr>
    </w:p>
    <w:sectPr w:rsidR="0090122C" w:rsidRPr="00EA628A" w:rsidSect="00852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87" w:bottom="1843" w:left="1134" w:header="397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FE025" w14:textId="77777777" w:rsidR="004D31D5" w:rsidRDefault="004D31D5">
      <w:r>
        <w:separator/>
      </w:r>
    </w:p>
  </w:endnote>
  <w:endnote w:type="continuationSeparator" w:id="0">
    <w:p w14:paraId="0AC916A7" w14:textId="77777777" w:rsidR="004D31D5" w:rsidRDefault="004D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E3A" w14:textId="77777777" w:rsidR="00351F23" w:rsidRDefault="00351F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15DA4" w14:paraId="5C7DACF1" w14:textId="77777777" w:rsidTr="00CC49FB">
      <w:tc>
        <w:tcPr>
          <w:tcW w:w="4531" w:type="dxa"/>
          <w:tcBorders>
            <w:top w:val="single" w:sz="4" w:space="0" w:color="auto"/>
          </w:tcBorders>
          <w:vAlign w:val="center"/>
        </w:tcPr>
        <w:p w14:paraId="308DC0F5" w14:textId="77777777" w:rsidR="00115DA4" w:rsidRDefault="00115DA4" w:rsidP="00115DA4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167D0563" wp14:editId="554467B4">
                <wp:extent cx="1009650" cy="300990"/>
                <wp:effectExtent l="0" t="0" r="0" b="3810"/>
                <wp:docPr id="5" name="Obraz 5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4930496D" w14:textId="77777777" w:rsidR="00115DA4" w:rsidRDefault="00115DA4" w:rsidP="00115DA4">
          <w:pPr>
            <w:jc w:val="center"/>
          </w:pPr>
          <w:r w:rsidRPr="00C527BD">
            <w:rPr>
              <w:noProof/>
            </w:rPr>
            <w:drawing>
              <wp:inline distT="0" distB="0" distL="0" distR="0" wp14:anchorId="3C4B3BD5" wp14:editId="2D43333F">
                <wp:extent cx="1326515" cy="285115"/>
                <wp:effectExtent l="0" t="0" r="6985" b="635"/>
                <wp:docPr id="6" name="Obraz 6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65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5DA4" w:rsidRPr="00197A02" w14:paraId="0819ED84" w14:textId="77777777" w:rsidTr="00CC49FB">
      <w:tc>
        <w:tcPr>
          <w:tcW w:w="4531" w:type="dxa"/>
          <w:vAlign w:val="center"/>
        </w:tcPr>
        <w:p w14:paraId="5C608B4A" w14:textId="77777777" w:rsidR="00115DA4" w:rsidRPr="00197A02" w:rsidRDefault="00115DA4" w:rsidP="00115DA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7ECC8BBE" w14:textId="77777777" w:rsidR="00115DA4" w:rsidRPr="00197A02" w:rsidRDefault="00115DA4" w:rsidP="00115DA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115DA4" w:rsidRPr="0037256A" w14:paraId="10CEFE49" w14:textId="77777777" w:rsidTr="00CC49FB">
      <w:tc>
        <w:tcPr>
          <w:tcW w:w="4531" w:type="dxa"/>
          <w:vAlign w:val="center"/>
        </w:tcPr>
        <w:p w14:paraId="65B98D3C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1A6C1E0D" w14:textId="77777777" w:rsidR="00115DA4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40C997BD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115DA4" w:rsidRPr="0037256A" w14:paraId="00E9D850" w14:textId="77777777" w:rsidTr="00CC49FB">
      <w:tc>
        <w:tcPr>
          <w:tcW w:w="4531" w:type="dxa"/>
          <w:vAlign w:val="center"/>
        </w:tcPr>
        <w:p w14:paraId="6FFDFB14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7D960FD2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115DA4" w:rsidRPr="0037256A" w14:paraId="3D89868C" w14:textId="77777777" w:rsidTr="00CC49FB">
      <w:tc>
        <w:tcPr>
          <w:tcW w:w="4531" w:type="dxa"/>
          <w:vAlign w:val="center"/>
        </w:tcPr>
        <w:p w14:paraId="261C33A1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22F574AB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115DA4" w:rsidRPr="0037256A" w14:paraId="005E2A1C" w14:textId="77777777" w:rsidTr="00CC49FB">
      <w:tc>
        <w:tcPr>
          <w:tcW w:w="4531" w:type="dxa"/>
          <w:vAlign w:val="center"/>
        </w:tcPr>
        <w:p w14:paraId="5FFB7074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C15EE27" w14:textId="77777777" w:rsidR="00115DA4" w:rsidRPr="0037256A" w:rsidRDefault="00115DA4" w:rsidP="00115DA4">
          <w:pPr>
            <w:jc w:val="center"/>
            <w:rPr>
              <w:b/>
              <w:sz w:val="14"/>
              <w:szCs w:val="14"/>
            </w:rPr>
          </w:pPr>
          <w:hyperlink r:id="rId4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5A2E8212" w14:textId="661BFBF2" w:rsidR="00D52C15" w:rsidRPr="00115DA4" w:rsidRDefault="00115DA4" w:rsidP="00115DA4">
    <w:pPr>
      <w:pStyle w:val="Stopka"/>
      <w:jc w:val="right"/>
      <w:rPr>
        <w:rStyle w:val="Numerstrony"/>
        <w:b/>
        <w:sz w:val="14"/>
        <w:szCs w:val="14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23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41C1" w14:textId="77777777" w:rsidR="00351F23" w:rsidRDefault="00351F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A9DBE" w14:textId="77777777" w:rsidR="004D31D5" w:rsidRDefault="004D31D5">
      <w:r>
        <w:separator/>
      </w:r>
    </w:p>
  </w:footnote>
  <w:footnote w:type="continuationSeparator" w:id="0">
    <w:p w14:paraId="02B8A5F2" w14:textId="77777777" w:rsidR="004D31D5" w:rsidRDefault="004D31D5">
      <w:r>
        <w:continuationSeparator/>
      </w:r>
    </w:p>
  </w:footnote>
  <w:footnote w:id="1">
    <w:p w14:paraId="38644BF0" w14:textId="77777777" w:rsidR="00FB281B" w:rsidRPr="00EA628A" w:rsidRDefault="00FB281B" w:rsidP="00FB281B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7AC20EC0" w14:textId="77777777" w:rsidR="00FB281B" w:rsidRPr="00EA628A" w:rsidRDefault="00FB281B" w:rsidP="00FB281B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01BCD06B" w14:textId="77777777" w:rsidR="00FB281B" w:rsidRPr="00EA628A" w:rsidRDefault="00FB281B" w:rsidP="00FB281B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4394454E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5">
    <w:p w14:paraId="2A33902A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6">
    <w:p w14:paraId="172E6909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7">
    <w:p w14:paraId="6A804693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8">
    <w:p w14:paraId="56205A1B" w14:textId="77777777" w:rsidR="00FB281B" w:rsidRPr="00321803" w:rsidRDefault="00FB281B" w:rsidP="00FB281B">
      <w:pPr>
        <w:pStyle w:val="Tekstprzypisudolnego"/>
        <w:rPr>
          <w:b/>
          <w:sz w:val="16"/>
          <w:szCs w:val="16"/>
        </w:rPr>
      </w:pPr>
      <w:r w:rsidRPr="00321803">
        <w:rPr>
          <w:rStyle w:val="Odwoanieprzypisudolnego"/>
          <w:b/>
          <w:sz w:val="16"/>
          <w:szCs w:val="16"/>
        </w:rPr>
        <w:footnoteRef/>
      </w:r>
      <w:r w:rsidRPr="00321803">
        <w:rPr>
          <w:b/>
          <w:sz w:val="16"/>
          <w:szCs w:val="16"/>
        </w:rPr>
        <w:t xml:space="preserve"> Wartość zadłużenia z umowy</w:t>
      </w:r>
    </w:p>
  </w:footnote>
  <w:footnote w:id="9">
    <w:p w14:paraId="322D9C72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0">
    <w:p w14:paraId="1AD784B4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1">
    <w:p w14:paraId="590AA536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2">
    <w:p w14:paraId="0870EED3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  <w:footnote w:id="13">
    <w:p w14:paraId="6F86BED6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</w:t>
      </w:r>
    </w:p>
  </w:footnote>
  <w:footnote w:id="14">
    <w:p w14:paraId="1F53FBB3" w14:textId="77777777" w:rsidR="00FB281B" w:rsidRPr="00321803" w:rsidRDefault="00FB281B" w:rsidP="00FB281B">
      <w:pPr>
        <w:pStyle w:val="Tekstprzypisudolnego"/>
        <w:rPr>
          <w:b/>
          <w:bCs/>
          <w:sz w:val="16"/>
          <w:szCs w:val="16"/>
        </w:rPr>
      </w:pPr>
      <w:r w:rsidRPr="00321803">
        <w:rPr>
          <w:rStyle w:val="Odwoanieprzypisudolnego"/>
          <w:b/>
          <w:bCs/>
          <w:sz w:val="16"/>
          <w:szCs w:val="16"/>
        </w:rPr>
        <w:footnoteRef/>
      </w:r>
      <w:r w:rsidRPr="00321803">
        <w:rPr>
          <w:b/>
          <w:bCs/>
          <w:sz w:val="16"/>
          <w:szCs w:val="16"/>
        </w:rPr>
        <w:t xml:space="preserve"> Jeśli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543E2" w14:textId="77777777" w:rsidR="00351F23" w:rsidRDefault="00351F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70C7" w14:textId="18CB2E11" w:rsidR="00B04F36" w:rsidRPr="00115DA4" w:rsidRDefault="00115DA4" w:rsidP="00115DA4">
    <w:pPr>
      <w:pStyle w:val="Nagwek"/>
    </w:pPr>
    <w:r w:rsidRPr="00C527BD">
      <w:rPr>
        <w:noProof/>
      </w:rPr>
      <w:drawing>
        <wp:inline distT="0" distB="0" distL="0" distR="0" wp14:anchorId="4A112D01" wp14:editId="0FF86305">
          <wp:extent cx="5925185" cy="49657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6CDA0" w14:textId="77777777" w:rsidR="00351F23" w:rsidRDefault="00351F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114952">
    <w:abstractNumId w:val="0"/>
  </w:num>
  <w:num w:numId="2" w16cid:durableId="196428489">
    <w:abstractNumId w:val="1"/>
  </w:num>
  <w:num w:numId="3" w16cid:durableId="386223823">
    <w:abstractNumId w:val="2"/>
  </w:num>
  <w:num w:numId="4" w16cid:durableId="888955412">
    <w:abstractNumId w:val="3"/>
  </w:num>
  <w:num w:numId="5" w16cid:durableId="282074637">
    <w:abstractNumId w:val="4"/>
  </w:num>
  <w:num w:numId="6" w16cid:durableId="1479029448">
    <w:abstractNumId w:val="5"/>
  </w:num>
  <w:num w:numId="7" w16cid:durableId="1120294224">
    <w:abstractNumId w:val="6"/>
  </w:num>
  <w:num w:numId="8" w16cid:durableId="1649702668">
    <w:abstractNumId w:val="14"/>
  </w:num>
  <w:num w:numId="9" w16cid:durableId="316690408">
    <w:abstractNumId w:val="10"/>
  </w:num>
  <w:num w:numId="10" w16cid:durableId="523832698">
    <w:abstractNumId w:val="9"/>
  </w:num>
  <w:num w:numId="11" w16cid:durableId="329261395">
    <w:abstractNumId w:val="11"/>
  </w:num>
  <w:num w:numId="12" w16cid:durableId="142040651">
    <w:abstractNumId w:val="7"/>
  </w:num>
  <w:num w:numId="13" w16cid:durableId="603654668">
    <w:abstractNumId w:val="8"/>
  </w:num>
  <w:num w:numId="14" w16cid:durableId="1611547245">
    <w:abstractNumId w:val="12"/>
  </w:num>
  <w:num w:numId="15" w16cid:durableId="65950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70079"/>
    <w:rsid w:val="0007590E"/>
    <w:rsid w:val="000973A6"/>
    <w:rsid w:val="000B4468"/>
    <w:rsid w:val="000D060F"/>
    <w:rsid w:val="000D0ACF"/>
    <w:rsid w:val="000E75DA"/>
    <w:rsid w:val="000F5077"/>
    <w:rsid w:val="000F6089"/>
    <w:rsid w:val="00115DA4"/>
    <w:rsid w:val="00153CB0"/>
    <w:rsid w:val="00173D79"/>
    <w:rsid w:val="0018150D"/>
    <w:rsid w:val="001B6F45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C1062"/>
    <w:rsid w:val="002C169E"/>
    <w:rsid w:val="002D1331"/>
    <w:rsid w:val="002E08B6"/>
    <w:rsid w:val="00321652"/>
    <w:rsid w:val="0034133E"/>
    <w:rsid w:val="003436DD"/>
    <w:rsid w:val="00351F23"/>
    <w:rsid w:val="00355292"/>
    <w:rsid w:val="00362124"/>
    <w:rsid w:val="003871F1"/>
    <w:rsid w:val="003B79D8"/>
    <w:rsid w:val="003E13B7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A460B"/>
    <w:rsid w:val="004D31D5"/>
    <w:rsid w:val="004E6A5E"/>
    <w:rsid w:val="00534AC4"/>
    <w:rsid w:val="00565A0D"/>
    <w:rsid w:val="005857B3"/>
    <w:rsid w:val="005C3EFE"/>
    <w:rsid w:val="005C4FF7"/>
    <w:rsid w:val="006024E2"/>
    <w:rsid w:val="006035CC"/>
    <w:rsid w:val="0061003A"/>
    <w:rsid w:val="0063011A"/>
    <w:rsid w:val="006427AD"/>
    <w:rsid w:val="006A2B74"/>
    <w:rsid w:val="006A754D"/>
    <w:rsid w:val="006B4826"/>
    <w:rsid w:val="006C63A8"/>
    <w:rsid w:val="006D0378"/>
    <w:rsid w:val="006D4B70"/>
    <w:rsid w:val="00701024"/>
    <w:rsid w:val="00714B84"/>
    <w:rsid w:val="007407A5"/>
    <w:rsid w:val="007459C4"/>
    <w:rsid w:val="00753CFD"/>
    <w:rsid w:val="00765FEF"/>
    <w:rsid w:val="00771A0C"/>
    <w:rsid w:val="00777E5A"/>
    <w:rsid w:val="0078427F"/>
    <w:rsid w:val="007C3810"/>
    <w:rsid w:val="00822C5E"/>
    <w:rsid w:val="00852D87"/>
    <w:rsid w:val="0087576A"/>
    <w:rsid w:val="00876F66"/>
    <w:rsid w:val="00897AC0"/>
    <w:rsid w:val="008A0BCF"/>
    <w:rsid w:val="008B2900"/>
    <w:rsid w:val="008C6BBA"/>
    <w:rsid w:val="008D18A0"/>
    <w:rsid w:val="008D64E1"/>
    <w:rsid w:val="008F05FB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C148B"/>
    <w:rsid w:val="009C4416"/>
    <w:rsid w:val="009D1E6F"/>
    <w:rsid w:val="009E033C"/>
    <w:rsid w:val="009E16DA"/>
    <w:rsid w:val="00A252E5"/>
    <w:rsid w:val="00A365E7"/>
    <w:rsid w:val="00A536D1"/>
    <w:rsid w:val="00A63F4F"/>
    <w:rsid w:val="00A70C80"/>
    <w:rsid w:val="00A8164C"/>
    <w:rsid w:val="00A8292B"/>
    <w:rsid w:val="00A85A53"/>
    <w:rsid w:val="00A85E84"/>
    <w:rsid w:val="00AB2EDF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E44"/>
    <w:rsid w:val="00C01BC9"/>
    <w:rsid w:val="00C04DE8"/>
    <w:rsid w:val="00C11F23"/>
    <w:rsid w:val="00C3556C"/>
    <w:rsid w:val="00C37528"/>
    <w:rsid w:val="00C42B79"/>
    <w:rsid w:val="00C42C9C"/>
    <w:rsid w:val="00C55C5F"/>
    <w:rsid w:val="00CA6313"/>
    <w:rsid w:val="00CA6BE7"/>
    <w:rsid w:val="00CB1C79"/>
    <w:rsid w:val="00CC1A64"/>
    <w:rsid w:val="00CE0699"/>
    <w:rsid w:val="00CF342D"/>
    <w:rsid w:val="00CF43BB"/>
    <w:rsid w:val="00D1557A"/>
    <w:rsid w:val="00D2239C"/>
    <w:rsid w:val="00D35228"/>
    <w:rsid w:val="00D52C15"/>
    <w:rsid w:val="00D53C98"/>
    <w:rsid w:val="00D66A87"/>
    <w:rsid w:val="00D673EC"/>
    <w:rsid w:val="00D76A36"/>
    <w:rsid w:val="00D9554E"/>
    <w:rsid w:val="00DB7569"/>
    <w:rsid w:val="00DD46CB"/>
    <w:rsid w:val="00DE53C7"/>
    <w:rsid w:val="00DF239C"/>
    <w:rsid w:val="00E2332F"/>
    <w:rsid w:val="00E43B5F"/>
    <w:rsid w:val="00E652D9"/>
    <w:rsid w:val="00E72835"/>
    <w:rsid w:val="00E75CEF"/>
    <w:rsid w:val="00E76407"/>
    <w:rsid w:val="00E91DC6"/>
    <w:rsid w:val="00E9793B"/>
    <w:rsid w:val="00EA628A"/>
    <w:rsid w:val="00EB401D"/>
    <w:rsid w:val="00EF1FC1"/>
    <w:rsid w:val="00F100B0"/>
    <w:rsid w:val="00F1010B"/>
    <w:rsid w:val="00F25B77"/>
    <w:rsid w:val="00F44D49"/>
    <w:rsid w:val="00F50756"/>
    <w:rsid w:val="00F5406F"/>
    <w:rsid w:val="00F54A80"/>
    <w:rsid w:val="00F867A6"/>
    <w:rsid w:val="00F911CB"/>
    <w:rsid w:val="00F92B7E"/>
    <w:rsid w:val="00FB281B"/>
    <w:rsid w:val="00FC2A4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3316D9C"/>
  <w15:docId w15:val="{31F48437-DCBF-4133-BDE6-84BABB59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  <w:style w:type="character" w:customStyle="1" w:styleId="NagwekZnak">
    <w:name w:val="Nagłówek Znak"/>
    <w:basedOn w:val="Domylnaczcionkaakapitu"/>
    <w:link w:val="Nagwek"/>
    <w:uiPriority w:val="99"/>
    <w:rsid w:val="00115DA4"/>
    <w:rPr>
      <w:rFonts w:ascii="Arial" w:eastAsia="Tahoma" w:hAnsi="Arial" w:cs="Tahoma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rr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funduszemalopolsk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5364-20DE-441B-ACC2-E9993AE9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903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6310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17</cp:revision>
  <cp:lastPrinted>2024-10-29T12:26:00Z</cp:lastPrinted>
  <dcterms:created xsi:type="dcterms:W3CDTF">2024-12-19T08:14:00Z</dcterms:created>
  <dcterms:modified xsi:type="dcterms:W3CDTF">2026-02-03T13:36:00Z</dcterms:modified>
</cp:coreProperties>
</file>